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50F13" w14:textId="2C840E57" w:rsidR="006600C6" w:rsidRDefault="006601C7" w:rsidP="006600C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sz w:val="24"/>
          <w:szCs w:val="24"/>
        </w:rPr>
        <w:t xml:space="preserve">A Belügyminisztérium számára benyújtott támogatási kérelem jóváhagyása, valamint módosításának elfogadása az Adósságrendezés I. elnevezésű eljárás kapcsán </w:t>
      </w:r>
    </w:p>
    <w:p w14:paraId="5151FFE8" w14:textId="116A54D4" w:rsidR="008F52C9" w:rsidRPr="008F52C9" w:rsidRDefault="008F52C9" w:rsidP="008F52C9">
      <w:pPr>
        <w:spacing w:after="0" w:line="36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89F1C36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8C3A61" w14:textId="79E72C5A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B524E99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3F76B76" w14:textId="216B1E01" w:rsidR="00F56BB0" w:rsidRDefault="006600C6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</w:t>
      </w:r>
      <w:r w:rsidR="00F56BB0">
        <w:rPr>
          <w:rFonts w:ascii="Times New Roman" w:hAnsi="Times New Roman" w:cs="Times New Roman"/>
          <w:sz w:val="24"/>
          <w:szCs w:val="24"/>
        </w:rPr>
        <w:t xml:space="preserve">Országos Önkormányzata </w:t>
      </w:r>
      <w:r>
        <w:rPr>
          <w:rFonts w:ascii="Times New Roman" w:hAnsi="Times New Roman" w:cs="Times New Roman"/>
          <w:sz w:val="24"/>
          <w:szCs w:val="24"/>
        </w:rPr>
        <w:t xml:space="preserve">(a továbbiakban: Önkormányzat) </w:t>
      </w:r>
      <w:r w:rsidR="00F56BB0">
        <w:rPr>
          <w:rFonts w:ascii="Times New Roman" w:hAnsi="Times New Roman" w:cs="Times New Roman"/>
          <w:sz w:val="24"/>
          <w:szCs w:val="24"/>
        </w:rPr>
        <w:t>támogatási kérelmet nyújtott be a Belügyminisztérium számára az Adósságrendezés I. elnevezésű eljárás keretében.</w:t>
      </w:r>
    </w:p>
    <w:p w14:paraId="50B38FAE" w14:textId="2A4407CD" w:rsidR="00F56BB0" w:rsidRDefault="00F56BB0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fentiekben nevesített támogatási kérelem módosítása indokolttá vált, így szükséges a Közgyűlés támogató döntése a témában.</w:t>
      </w:r>
    </w:p>
    <w:p w14:paraId="0EEBFF92" w14:textId="785565AF" w:rsidR="00F56BB0" w:rsidRPr="00F56BB0" w:rsidRDefault="00F56BB0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határozati javaslat részét – mellékletét - képezik a jelölt eljáráshoz szükséges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CEA2399" w14:textId="205365C2" w:rsidR="006600C6" w:rsidRPr="008A31EC" w:rsidRDefault="006600C6" w:rsidP="00D158E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5D645A74" w14:textId="77777777" w:rsidR="006600C6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FD5B275" w14:textId="547DB239" w:rsidR="006600C6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</w:t>
      </w:r>
      <w:r w:rsidR="00AF5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tának Közgyűlése megtárgyalta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proofErr w:type="gramStart"/>
      <w:r w:rsidR="00F56BB0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F56BB0">
        <w:rPr>
          <w:rFonts w:ascii="Times New Roman" w:hAnsi="Times New Roman" w:cs="Times New Roman"/>
          <w:b/>
          <w:sz w:val="24"/>
          <w:szCs w:val="24"/>
        </w:rPr>
        <w:t xml:space="preserve"> Belügyminisztérium számára benyújtott támogatási kérelem jóváhagyása, valamint módosításának elfogadása az Adósságrendezés I. elnevezésű eljárás kapcsán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0C312392" w14:textId="77777777" w:rsidR="00D158E1" w:rsidRPr="00CF0293" w:rsidRDefault="00D158E1" w:rsidP="00660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2C07A0" w14:textId="77777777" w:rsidR="006600C6" w:rsidRDefault="006600C6" w:rsidP="006600C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BDB26DA" w14:textId="54718E5A" w:rsidR="006600C6" w:rsidRPr="00D158E1" w:rsidRDefault="006600C6" w:rsidP="00D158E1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 w:rsidR="00F56BB0" w:rsidRPr="00D158E1">
        <w:rPr>
          <w:rFonts w:ascii="Times New Roman" w:hAnsi="Times New Roman" w:cs="Times New Roman"/>
          <w:bCs/>
          <w:color w:val="000000"/>
          <w:sz w:val="24"/>
          <w:szCs w:val="24"/>
        </w:rPr>
        <w:t>jóváhagyja a</w:t>
      </w:r>
      <w:r w:rsidR="00F56BB0" w:rsidRPr="00D15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BB0" w:rsidRPr="00D158E1">
        <w:rPr>
          <w:rFonts w:ascii="Times New Roman" w:hAnsi="Times New Roman" w:cs="Times New Roman"/>
          <w:sz w:val="24"/>
          <w:szCs w:val="24"/>
        </w:rPr>
        <w:t>Belügyminisztérium számá</w:t>
      </w:r>
      <w:r w:rsidR="00D158E1" w:rsidRPr="00D158E1">
        <w:rPr>
          <w:rFonts w:ascii="Times New Roman" w:hAnsi="Times New Roman" w:cs="Times New Roman"/>
          <w:sz w:val="24"/>
          <w:szCs w:val="24"/>
        </w:rPr>
        <w:t>ra benyújtott támogatási kérelmet</w:t>
      </w:r>
      <w:r w:rsidR="00F56BB0" w:rsidRPr="00D158E1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D158E1" w:rsidRPr="00D158E1">
        <w:rPr>
          <w:rFonts w:ascii="Times New Roman" w:hAnsi="Times New Roman" w:cs="Times New Roman"/>
          <w:sz w:val="24"/>
          <w:szCs w:val="24"/>
        </w:rPr>
        <w:t>elfogadja annak módosítását</w:t>
      </w:r>
      <w:r w:rsidR="00F56BB0" w:rsidRPr="00D158E1">
        <w:rPr>
          <w:rFonts w:ascii="Times New Roman" w:hAnsi="Times New Roman" w:cs="Times New Roman"/>
          <w:sz w:val="24"/>
          <w:szCs w:val="24"/>
        </w:rPr>
        <w:t xml:space="preserve"> az Adósságrendezés I. elnevezésű eljárás kapcsán</w:t>
      </w:r>
      <w:r w:rsidR="00D158E1" w:rsidRPr="00D158E1">
        <w:rPr>
          <w:rFonts w:ascii="Times New Roman" w:hAnsi="Times New Roman" w:cs="Times New Roman"/>
          <w:sz w:val="24"/>
          <w:szCs w:val="24"/>
        </w:rPr>
        <w:t xml:space="preserve"> a mellékletek szerinti tartalommal.</w:t>
      </w:r>
    </w:p>
    <w:p w14:paraId="236F04D0" w14:textId="3E92A36A" w:rsidR="00D158E1" w:rsidRDefault="00D158E1" w:rsidP="00D15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F06E3" w14:textId="19824DEF" w:rsidR="00D158E1" w:rsidRPr="001902FA" w:rsidRDefault="00D158E1" w:rsidP="00D158E1">
      <w:pPr>
        <w:pStyle w:val="Norml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felhatalmazza az Elnököt és a Hivatalvezetőt a</w:t>
      </w:r>
      <w:r>
        <w:rPr>
          <w:bCs/>
          <w:color w:val="000000"/>
        </w:rPr>
        <w:t>z eljárással összefüggő</w:t>
      </w:r>
      <w:r>
        <w:rPr>
          <w:bCs/>
          <w:color w:val="000000"/>
        </w:rPr>
        <w:t xml:space="preserve"> intézkedések</w:t>
      </w:r>
      <w:r w:rsidR="00AF5C8B">
        <w:rPr>
          <w:bCs/>
          <w:color w:val="000000"/>
        </w:rPr>
        <w:t xml:space="preserve"> elvégzésére</w:t>
      </w:r>
      <w:r>
        <w:rPr>
          <w:bCs/>
          <w:color w:val="000000"/>
        </w:rPr>
        <w:t>, a kapcsolódó jognyilatkozatok megtételére, azok szükségszerű módosítására.</w:t>
      </w:r>
      <w:bookmarkStart w:id="0" w:name="_GoBack"/>
      <w:bookmarkEnd w:id="0"/>
    </w:p>
    <w:p w14:paraId="1A93F3E0" w14:textId="77777777" w:rsidR="00D158E1" w:rsidRDefault="00D158E1" w:rsidP="00F5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E26E04" w14:textId="77777777" w:rsidR="00D158E1" w:rsidRPr="00F56BB0" w:rsidRDefault="00D158E1" w:rsidP="00F5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7DDC6B3C" w14:textId="7197D266" w:rsidR="006600C6" w:rsidRPr="008431F7" w:rsidRDefault="00365E41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10"/>
  </w:num>
  <w:num w:numId="5">
    <w:abstractNumId w:val="6"/>
  </w:num>
  <w:num w:numId="6">
    <w:abstractNumId w:val="12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283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2025-11-19T09:38:00Z</dcterms:created>
  <dcterms:modified xsi:type="dcterms:W3CDTF">2025-11-19T09:53:00Z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